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7E36A3" w:rsidRDefault="007E36A3" w:rsidP="007E36A3">
      <w:pPr>
        <w:pStyle w:val="Nadpis4"/>
        <w:spacing w:before="4080"/>
        <w:jc w:val="center"/>
        <w:rPr>
          <w:rFonts w:eastAsia="Arial Unicode MS" w:cs="Arial"/>
          <w:caps/>
          <w:sz w:val="40"/>
          <w:szCs w:val="40"/>
          <w:u w:val="none"/>
        </w:rPr>
      </w:pPr>
      <w:r>
        <w:rPr>
          <w:rFonts w:cs="Arial"/>
          <w:caps/>
          <w:sz w:val="40"/>
          <w:szCs w:val="40"/>
          <w:u w:val="none"/>
        </w:rPr>
        <w:t xml:space="preserve">DÍLČÍ </w:t>
      </w:r>
      <w:r w:rsidR="001A552C">
        <w:rPr>
          <w:rFonts w:cs="Arial"/>
          <w:caps/>
          <w:sz w:val="40"/>
          <w:szCs w:val="40"/>
          <w:u w:val="none"/>
        </w:rPr>
        <w:t>V</w:t>
      </w:r>
      <w:bookmarkStart w:id="0" w:name="_GoBack"/>
      <w:bookmarkEnd w:id="0"/>
      <w:r w:rsidR="001A552C">
        <w:rPr>
          <w:rFonts w:cs="Arial"/>
          <w:caps/>
          <w:sz w:val="40"/>
          <w:szCs w:val="40"/>
          <w:u w:val="none"/>
        </w:rPr>
        <w:t>ÝKAZ VÝMĚR</w:t>
      </w:r>
    </w:p>
    <w:p w:rsidR="008E24FA" w:rsidRDefault="00361EAC" w:rsidP="009347CA">
      <w:pPr>
        <w:pStyle w:val="Nadpis4"/>
        <w:jc w:val="center"/>
        <w:rPr>
          <w:rFonts w:eastAsia="Arial Unicode MS" w:cs="Arial"/>
          <w:szCs w:val="28"/>
          <w:u w:val="none"/>
        </w:rPr>
      </w:pPr>
      <w:proofErr w:type="gramStart"/>
      <w:r>
        <w:rPr>
          <w:rFonts w:eastAsia="Arial Unicode MS" w:cs="Arial"/>
          <w:szCs w:val="28"/>
          <w:u w:val="none"/>
        </w:rPr>
        <w:t>D.2.1</w:t>
      </w:r>
      <w:proofErr w:type="gramEnd"/>
      <w:r w:rsidR="0030793B">
        <w:rPr>
          <w:rFonts w:eastAsia="Arial Unicode MS" w:cs="Arial"/>
          <w:szCs w:val="28"/>
          <w:u w:val="none"/>
        </w:rPr>
        <w:t xml:space="preserve"> </w:t>
      </w:r>
      <w:r>
        <w:rPr>
          <w:rFonts w:eastAsia="Arial Unicode MS" w:cs="Arial"/>
          <w:szCs w:val="28"/>
          <w:u w:val="none"/>
        </w:rPr>
        <w:t xml:space="preserve"> - FOTOVOLTAIKA</w:t>
      </w:r>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93B" w:rsidRDefault="00A3393B">
      <w:r>
        <w:separator/>
      </w:r>
    </w:p>
  </w:endnote>
  <w:endnote w:type="continuationSeparator" w:id="0">
    <w:p w:rsidR="00A3393B" w:rsidRDefault="00A33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9347CA">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93B" w:rsidRDefault="00A3393B">
      <w:r>
        <w:separator/>
      </w:r>
    </w:p>
  </w:footnote>
  <w:footnote w:type="continuationSeparator" w:id="0">
    <w:p w:rsidR="00A3393B" w:rsidRDefault="00A339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85789"/>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52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E7C72"/>
    <w:rsid w:val="001F2203"/>
    <w:rsid w:val="001F38F7"/>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5491"/>
    <w:rsid w:val="002C6A8B"/>
    <w:rsid w:val="002C6B35"/>
    <w:rsid w:val="002E1848"/>
    <w:rsid w:val="002E3192"/>
    <w:rsid w:val="002E3DDC"/>
    <w:rsid w:val="002E5A6D"/>
    <w:rsid w:val="002E6307"/>
    <w:rsid w:val="002E7949"/>
    <w:rsid w:val="00304DA3"/>
    <w:rsid w:val="003066CA"/>
    <w:rsid w:val="00306F96"/>
    <w:rsid w:val="00307082"/>
    <w:rsid w:val="0030724B"/>
    <w:rsid w:val="0030793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1EAC"/>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0F7A"/>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43655"/>
    <w:rsid w:val="005447EE"/>
    <w:rsid w:val="00544EE0"/>
    <w:rsid w:val="00554A37"/>
    <w:rsid w:val="00560473"/>
    <w:rsid w:val="00563506"/>
    <w:rsid w:val="00563EEA"/>
    <w:rsid w:val="00590D22"/>
    <w:rsid w:val="0059323C"/>
    <w:rsid w:val="00594221"/>
    <w:rsid w:val="0059488A"/>
    <w:rsid w:val="0059519C"/>
    <w:rsid w:val="00597ED5"/>
    <w:rsid w:val="005A29A0"/>
    <w:rsid w:val="005A51F9"/>
    <w:rsid w:val="005A6F69"/>
    <w:rsid w:val="005B0DC3"/>
    <w:rsid w:val="005B62CF"/>
    <w:rsid w:val="005B6F33"/>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56BF4"/>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37A0C"/>
    <w:rsid w:val="00740833"/>
    <w:rsid w:val="0074537F"/>
    <w:rsid w:val="00754185"/>
    <w:rsid w:val="007610DF"/>
    <w:rsid w:val="00762C57"/>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A3"/>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47CA"/>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49CC"/>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393B"/>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3756"/>
    <w:rsid w:val="00AE61CD"/>
    <w:rsid w:val="00AE7A7A"/>
    <w:rsid w:val="00AF1B6C"/>
    <w:rsid w:val="00AF5EBD"/>
    <w:rsid w:val="00B02B0D"/>
    <w:rsid w:val="00B101E4"/>
    <w:rsid w:val="00B10466"/>
    <w:rsid w:val="00B12036"/>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A759D"/>
    <w:rsid w:val="00BB1F43"/>
    <w:rsid w:val="00BB2C95"/>
    <w:rsid w:val="00BB4668"/>
    <w:rsid w:val="00BC2EE7"/>
    <w:rsid w:val="00BC5FEC"/>
    <w:rsid w:val="00BE0AE6"/>
    <w:rsid w:val="00BF1120"/>
    <w:rsid w:val="00BF28D5"/>
    <w:rsid w:val="00BF3B2E"/>
    <w:rsid w:val="00BF5050"/>
    <w:rsid w:val="00C032E5"/>
    <w:rsid w:val="00C20DC0"/>
    <w:rsid w:val="00C229C3"/>
    <w:rsid w:val="00C24BA5"/>
    <w:rsid w:val="00C2571B"/>
    <w:rsid w:val="00C4127F"/>
    <w:rsid w:val="00C41765"/>
    <w:rsid w:val="00C43D91"/>
    <w:rsid w:val="00C45473"/>
    <w:rsid w:val="00C45D15"/>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5A0"/>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A0EE7"/>
    <w:rsid w:val="00FB3040"/>
    <w:rsid w:val="00FB336D"/>
    <w:rsid w:val="00FB70F7"/>
    <w:rsid w:val="00FC14EC"/>
    <w:rsid w:val="00FC24C6"/>
    <w:rsid w:val="00FC4557"/>
    <w:rsid w:val="00FC73BC"/>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094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5604AD-3ED7-423A-B863-A03AA73CC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76</Words>
  <Characters>450</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525</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6</cp:revision>
  <cp:lastPrinted>2018-10-08T09:08:00Z</cp:lastPrinted>
  <dcterms:created xsi:type="dcterms:W3CDTF">2020-12-18T09:23:00Z</dcterms:created>
  <dcterms:modified xsi:type="dcterms:W3CDTF">2021-05-13T10:26:00Z</dcterms:modified>
</cp:coreProperties>
</file>